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7531A" w14:textId="09EB44FC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b/>
          <w:bCs/>
          <w:sz w:val="24"/>
          <w:szCs w:val="24"/>
          <w:lang w:val="lt-LT"/>
        </w:rPr>
        <w:t>EGLUTĖ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02D80726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0B52C5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EA067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6 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34EFE3A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067A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4E2A7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A067A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>7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3F061C2D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0FC9926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2EC96B06" w14:textId="4EF4C794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Korsako g. 6A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3E35ECE8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EA067A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7EE9B56D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0B52C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0CCAAE9E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0B52C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23346A55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4E2A75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BE6D33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Roberta Jankūnienė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D4AAD" w14:textId="77777777" w:rsidR="00C72513" w:rsidRDefault="00C72513" w:rsidP="0087691B">
      <w:pPr>
        <w:spacing w:after="0" w:line="240" w:lineRule="auto"/>
      </w:pPr>
      <w:r>
        <w:separator/>
      </w:r>
    </w:p>
  </w:endnote>
  <w:endnote w:type="continuationSeparator" w:id="0">
    <w:p w14:paraId="0FAE4607" w14:textId="77777777" w:rsidR="00C72513" w:rsidRDefault="00C72513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9DB01" w14:textId="77777777" w:rsidR="00C72513" w:rsidRDefault="00C72513" w:rsidP="0087691B">
      <w:pPr>
        <w:spacing w:after="0" w:line="240" w:lineRule="auto"/>
      </w:pPr>
      <w:r>
        <w:separator/>
      </w:r>
    </w:p>
  </w:footnote>
  <w:footnote w:type="continuationSeparator" w:id="0">
    <w:p w14:paraId="2E9E4C25" w14:textId="77777777" w:rsidR="00C72513" w:rsidRDefault="00C72513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2584680">
    <w:abstractNumId w:val="11"/>
  </w:num>
  <w:num w:numId="2" w16cid:durableId="271976537">
    <w:abstractNumId w:val="6"/>
  </w:num>
  <w:num w:numId="3" w16cid:durableId="1116411977">
    <w:abstractNumId w:val="0"/>
  </w:num>
  <w:num w:numId="4" w16cid:durableId="1985038164">
    <w:abstractNumId w:val="1"/>
  </w:num>
  <w:num w:numId="5" w16cid:durableId="1799908028">
    <w:abstractNumId w:val="2"/>
  </w:num>
  <w:num w:numId="6" w16cid:durableId="1617370188">
    <w:abstractNumId w:val="3"/>
  </w:num>
  <w:num w:numId="7" w16cid:durableId="329412220">
    <w:abstractNumId w:val="4"/>
  </w:num>
  <w:num w:numId="8" w16cid:durableId="689840717">
    <w:abstractNumId w:val="7"/>
  </w:num>
  <w:num w:numId="9" w16cid:durableId="172114063">
    <w:abstractNumId w:val="8"/>
  </w:num>
  <w:num w:numId="10" w16cid:durableId="1995257944">
    <w:abstractNumId w:val="5"/>
  </w:num>
  <w:num w:numId="11" w16cid:durableId="1732579876">
    <w:abstractNumId w:val="10"/>
  </w:num>
  <w:num w:numId="12" w16cid:durableId="1753428183">
    <w:abstractNumId w:val="12"/>
  </w:num>
  <w:num w:numId="13" w16cid:durableId="2104377862">
    <w:abstractNumId w:val="13"/>
  </w:num>
  <w:num w:numId="14" w16cid:durableId="1804734718">
    <w:abstractNumId w:val="15"/>
  </w:num>
  <w:num w:numId="15" w16cid:durableId="1900899351">
    <w:abstractNumId w:val="14"/>
  </w:num>
  <w:num w:numId="16" w16cid:durableId="8693005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51862"/>
    <w:rsid w:val="000B52C5"/>
    <w:rsid w:val="001040AB"/>
    <w:rsid w:val="0019395B"/>
    <w:rsid w:val="00195E20"/>
    <w:rsid w:val="001B7BC5"/>
    <w:rsid w:val="002112D2"/>
    <w:rsid w:val="00231B4F"/>
    <w:rsid w:val="00245C51"/>
    <w:rsid w:val="00296705"/>
    <w:rsid w:val="002A4805"/>
    <w:rsid w:val="002E4859"/>
    <w:rsid w:val="002F17CE"/>
    <w:rsid w:val="00302E1F"/>
    <w:rsid w:val="0031552A"/>
    <w:rsid w:val="003333C7"/>
    <w:rsid w:val="0039090A"/>
    <w:rsid w:val="00414257"/>
    <w:rsid w:val="004464B6"/>
    <w:rsid w:val="004814DE"/>
    <w:rsid w:val="00482DEC"/>
    <w:rsid w:val="004976B7"/>
    <w:rsid w:val="004E2A75"/>
    <w:rsid w:val="004F52D4"/>
    <w:rsid w:val="00517325"/>
    <w:rsid w:val="005512A2"/>
    <w:rsid w:val="00565E94"/>
    <w:rsid w:val="00577E61"/>
    <w:rsid w:val="00595BC5"/>
    <w:rsid w:val="005D1174"/>
    <w:rsid w:val="005D3DAF"/>
    <w:rsid w:val="005E181E"/>
    <w:rsid w:val="005F5412"/>
    <w:rsid w:val="00603997"/>
    <w:rsid w:val="00622233"/>
    <w:rsid w:val="00665A27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47CE4"/>
    <w:rsid w:val="0087691B"/>
    <w:rsid w:val="008A6510"/>
    <w:rsid w:val="008B5380"/>
    <w:rsid w:val="008C6FDA"/>
    <w:rsid w:val="00983D78"/>
    <w:rsid w:val="00991D95"/>
    <w:rsid w:val="009C42E5"/>
    <w:rsid w:val="009C639B"/>
    <w:rsid w:val="009D2378"/>
    <w:rsid w:val="00A05157"/>
    <w:rsid w:val="00A25ED5"/>
    <w:rsid w:val="00A303B7"/>
    <w:rsid w:val="00A45DC5"/>
    <w:rsid w:val="00A53B98"/>
    <w:rsid w:val="00AA72D6"/>
    <w:rsid w:val="00AA7F94"/>
    <w:rsid w:val="00B121E0"/>
    <w:rsid w:val="00B1604D"/>
    <w:rsid w:val="00B4395C"/>
    <w:rsid w:val="00BE24A6"/>
    <w:rsid w:val="00BF5AC2"/>
    <w:rsid w:val="00C0703D"/>
    <w:rsid w:val="00C60124"/>
    <w:rsid w:val="00C72513"/>
    <w:rsid w:val="00C91F92"/>
    <w:rsid w:val="00CA5BA0"/>
    <w:rsid w:val="00D21395"/>
    <w:rsid w:val="00D35E60"/>
    <w:rsid w:val="00D96AD0"/>
    <w:rsid w:val="00DA13C5"/>
    <w:rsid w:val="00DB78BA"/>
    <w:rsid w:val="00DF3397"/>
    <w:rsid w:val="00E25722"/>
    <w:rsid w:val="00E45CD7"/>
    <w:rsid w:val="00E5739C"/>
    <w:rsid w:val="00E639B5"/>
    <w:rsid w:val="00E64BBE"/>
    <w:rsid w:val="00E71456"/>
    <w:rsid w:val="00EA067A"/>
    <w:rsid w:val="00EE3B8D"/>
    <w:rsid w:val="00EF58B4"/>
    <w:rsid w:val="00F171A0"/>
    <w:rsid w:val="00F44BD6"/>
    <w:rsid w:val="00F67582"/>
    <w:rsid w:val="00F90513"/>
    <w:rsid w:val="00FA3398"/>
    <w:rsid w:val="00FC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2023-10-31T12:37:00Z</dcterms:created>
  <dc:creator>Renata Paškauskienė</dc:creator>
  <cp:lastModifiedBy>Admin SAC</cp:lastModifiedBy>
  <dcterms:modified xsi:type="dcterms:W3CDTF">2025-07-18T09:41:00Z</dcterms:modified>
  <cp:revision>8</cp:revision>
</cp:coreProperties>
</file>